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7D77F2" w14:textId="535E979E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Додаток </w:t>
      </w:r>
      <w:r w:rsidR="00D54F93">
        <w:rPr>
          <w:bCs/>
          <w:color w:val="000000"/>
          <w:sz w:val="28"/>
          <w:szCs w:val="28"/>
          <w:lang w:val="uk-UA"/>
        </w:rPr>
        <w:t>1</w:t>
      </w:r>
    </w:p>
    <w:p w14:paraId="2A6F59CE" w14:textId="77777777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14:paraId="0CD4F3FA" w14:textId="77777777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60A083E0" w14:textId="77777777" w:rsidR="001F3C86" w:rsidRPr="004B6F03" w:rsidRDefault="001F3C86" w:rsidP="001E496C">
      <w:pPr>
        <w:ind w:left="6372" w:firstLine="3551"/>
        <w:rPr>
          <w:color w:val="000000"/>
          <w:sz w:val="28"/>
          <w:szCs w:val="28"/>
          <w:lang w:val="uk-UA" w:eastAsia="zh-CN"/>
        </w:rPr>
      </w:pPr>
      <w:r w:rsidRPr="004B6F03">
        <w:rPr>
          <w:bCs/>
          <w:color w:val="000000"/>
          <w:sz w:val="28"/>
          <w:szCs w:val="28"/>
          <w:lang w:val="uk-UA"/>
        </w:rPr>
        <w:t>від</w:t>
      </w:r>
      <w:r w:rsidR="001E496C" w:rsidRPr="004B6F03">
        <w:rPr>
          <w:color w:val="000000"/>
          <w:sz w:val="28"/>
          <w:szCs w:val="28"/>
          <w:lang w:eastAsia="zh-CN"/>
        </w:rPr>
        <w:t xml:space="preserve"> 06.01.2025 № 14/0/5-25ВА</w:t>
      </w:r>
    </w:p>
    <w:p w14:paraId="08F02236" w14:textId="77777777"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color w:val="000000"/>
          <w:sz w:val="28"/>
          <w:szCs w:val="28"/>
          <w:lang w:val="uk-UA" w:eastAsia="zh-CN"/>
        </w:rPr>
        <w:t xml:space="preserve">(у редакції розпорядження </w:t>
      </w:r>
      <w:r w:rsidRPr="004B6F03">
        <w:rPr>
          <w:bCs/>
          <w:color w:val="000000"/>
          <w:sz w:val="28"/>
          <w:szCs w:val="28"/>
          <w:lang w:val="uk-UA"/>
        </w:rPr>
        <w:t>начальника</w:t>
      </w:r>
    </w:p>
    <w:p w14:paraId="7F5D326D" w14:textId="77777777"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3564845F" w14:textId="77777777" w:rsidR="001E496C" w:rsidRPr="001E496C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від_____________ №______________)</w:t>
      </w:r>
    </w:p>
    <w:p w14:paraId="6C370541" w14:textId="77777777" w:rsidR="001F3C86" w:rsidRDefault="001F3C86" w:rsidP="001F3C86">
      <w:pPr>
        <w:rPr>
          <w:bCs/>
          <w:color w:val="000000"/>
          <w:sz w:val="28"/>
          <w:szCs w:val="28"/>
          <w:lang w:val="uk-UA"/>
        </w:rPr>
      </w:pPr>
    </w:p>
    <w:p w14:paraId="15D1792A" w14:textId="77777777" w:rsidR="001F3C86" w:rsidRDefault="001F3C86" w:rsidP="00166C3B">
      <w:pPr>
        <w:ind w:left="6372" w:firstLine="708"/>
        <w:jc w:val="right"/>
        <w:rPr>
          <w:bCs/>
          <w:color w:val="000000"/>
          <w:sz w:val="28"/>
          <w:szCs w:val="28"/>
          <w:lang w:val="uk-UA"/>
        </w:rPr>
      </w:pPr>
    </w:p>
    <w:p w14:paraId="2021FF20" w14:textId="77777777" w:rsidR="00144003" w:rsidRPr="008D1BBB" w:rsidRDefault="00144003" w:rsidP="00166C3B">
      <w:pPr>
        <w:ind w:left="6372" w:firstLine="708"/>
        <w:jc w:val="right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>Д</w:t>
      </w:r>
      <w:r w:rsidRPr="008D1BBB">
        <w:rPr>
          <w:color w:val="000000"/>
          <w:sz w:val="28"/>
          <w:szCs w:val="28"/>
          <w:lang w:val="uk-UA"/>
        </w:rPr>
        <w:t>одаток 2</w:t>
      </w:r>
      <w:r w:rsidR="00A07D43" w:rsidRPr="008D1BBB">
        <w:rPr>
          <w:color w:val="000000"/>
          <w:sz w:val="28"/>
          <w:szCs w:val="28"/>
          <w:lang w:val="uk-UA"/>
        </w:rPr>
        <w:t>.</w:t>
      </w:r>
      <w:r w:rsidR="00161C76" w:rsidRPr="008D1BBB">
        <w:rPr>
          <w:color w:val="000000"/>
          <w:sz w:val="28"/>
          <w:szCs w:val="28"/>
          <w:lang w:val="uk-UA"/>
        </w:rPr>
        <w:t>2</w:t>
      </w:r>
      <w:r w:rsidRPr="008D1BBB">
        <w:rPr>
          <w:color w:val="000000"/>
          <w:sz w:val="28"/>
          <w:szCs w:val="28"/>
          <w:lang w:val="uk-UA"/>
        </w:rPr>
        <w:t xml:space="preserve"> до Програми</w:t>
      </w:r>
    </w:p>
    <w:p w14:paraId="5345314F" w14:textId="77777777"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14:paraId="208196DE" w14:textId="77777777"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D1BBB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4C2F20" w:rsidRPr="008D1BBB">
        <w:rPr>
          <w:b/>
          <w:bCs/>
          <w:color w:val="000000"/>
          <w:sz w:val="28"/>
          <w:szCs w:val="28"/>
          <w:lang w:val="uk-UA"/>
        </w:rPr>
        <w:t xml:space="preserve"> на 2025</w:t>
      </w:r>
      <w:r w:rsidR="00D5337C" w:rsidRPr="008D1BBB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14:paraId="26857D18" w14:textId="77777777"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D1BBB" w14:paraId="2A54F716" w14:textId="77777777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CF44" w14:textId="77777777" w:rsidR="00AE4949" w:rsidRPr="008D1BBB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14:paraId="6E4863D4" w14:textId="77777777" w:rsidR="00AE4949" w:rsidRPr="008D1BBB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AD15" w14:textId="77777777" w:rsidR="00AE4949" w:rsidRPr="008D1BBB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EDC38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2FECD" w14:textId="77777777" w:rsidR="00AE4949" w:rsidRPr="008D1BBB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C9A0" w14:textId="77777777" w:rsidR="00AE4949" w:rsidRPr="008D1BBB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 w:rsidR="004C2F20"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AE4949" w:rsidRPr="008D1BBB" w14:paraId="08C161F1" w14:textId="77777777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7D96B" w14:textId="77777777" w:rsidR="00AE4949" w:rsidRPr="008D1BBB" w:rsidRDefault="00AE4949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C89DB" w14:textId="32EB690E" w:rsidR="00AE4949" w:rsidRPr="008D1BBB" w:rsidRDefault="00C16C0D" w:rsidP="00A1221B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="00C57F8B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0 000,00</w:t>
            </w:r>
          </w:p>
        </w:tc>
      </w:tr>
      <w:tr w:rsidR="00AE4949" w:rsidRPr="008D1BBB" w14:paraId="14630479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703AF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4610" w14:textId="77777777" w:rsidR="00AE4949" w:rsidRPr="008D1BBB" w:rsidRDefault="00AE4949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 xml:space="preserve">Проведення робіт з будівництва, реконструкції, ремонту та утримання доріг загального користування і штучних споруд на них, тротуарів, </w:t>
            </w:r>
            <w:proofErr w:type="spellStart"/>
            <w:r w:rsidRPr="008D1BBB">
              <w:rPr>
                <w:sz w:val="20"/>
                <w:szCs w:val="20"/>
                <w:lang w:val="uk-UA"/>
              </w:rPr>
              <w:t>велодоріжок</w:t>
            </w:r>
            <w:proofErr w:type="spellEnd"/>
            <w:r w:rsidRPr="008D1BBB">
              <w:rPr>
                <w:sz w:val="20"/>
                <w:szCs w:val="20"/>
                <w:lang w:val="uk-UA"/>
              </w:rPr>
              <w:t xml:space="preserve">,  влаштування майданчиків для відпочинку, влаштування стоянок і місць </w:t>
            </w:r>
            <w:proofErr w:type="spellStart"/>
            <w:r w:rsidRPr="008D1BBB">
              <w:rPr>
                <w:sz w:val="20"/>
                <w:szCs w:val="20"/>
                <w:lang w:val="uk-UA"/>
              </w:rPr>
              <w:t>відстою</w:t>
            </w:r>
            <w:proofErr w:type="spellEnd"/>
            <w:r w:rsidRPr="008D1BBB">
              <w:rPr>
                <w:sz w:val="20"/>
                <w:szCs w:val="20"/>
                <w:lang w:val="uk-UA"/>
              </w:rPr>
              <w:t xml:space="preserve">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DA676" w14:textId="77777777" w:rsidR="00AE4949" w:rsidRPr="00A5431D" w:rsidRDefault="00AE4949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Служба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відновлення та розвитку інфраструктури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7BDC1" w14:textId="77777777" w:rsidR="00AE4949" w:rsidRPr="008D1BBB" w:rsidRDefault="00AE4949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7A7E" w14:textId="36AF5182" w:rsidR="00AE4949" w:rsidRPr="008D1BBB" w:rsidRDefault="001A4C2A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399 759,44956</w:t>
            </w:r>
          </w:p>
        </w:tc>
      </w:tr>
      <w:tr w:rsidR="00AE4949" w:rsidRPr="008D1BBB" w14:paraId="2B3C59BC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17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BAF7C" w14:textId="77777777" w:rsidR="00AE4949" w:rsidRPr="008D1BBB" w:rsidRDefault="00AE4949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7EEEE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5F3D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F8C5" w14:textId="77777777" w:rsidR="00AE4949" w:rsidRPr="008D1BBB" w:rsidRDefault="004C2F20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0AADF43E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B55A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48D3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</w:t>
            </w:r>
            <w:proofErr w:type="spellStart"/>
            <w:r w:rsidRPr="008D1BBB">
              <w:rPr>
                <w:color w:val="000000"/>
                <w:sz w:val="20"/>
                <w:szCs w:val="20"/>
                <w:lang w:val="uk-UA"/>
              </w:rPr>
              <w:t>співфінансування</w:t>
            </w:r>
            <w:proofErr w:type="spellEnd"/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C057" w14:textId="77777777" w:rsidR="00AE4949" w:rsidRPr="00A5431D" w:rsidRDefault="00AE4949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F7C7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6155" w14:textId="77777777" w:rsidR="00AE4949" w:rsidRPr="008D1BBB" w:rsidRDefault="00C57F8B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3A97F840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F9363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24E5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1633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4E1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83BE" w14:textId="27CDE086" w:rsidR="00AE4949" w:rsidRPr="00D6425E" w:rsidRDefault="006563F1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uk-UA"/>
              </w:rPr>
              <w:t>240,55044</w:t>
            </w:r>
          </w:p>
        </w:tc>
      </w:tr>
      <w:tr w:rsidR="00AE4949" w:rsidRPr="008D1BBB" w14:paraId="1789617D" w14:textId="77777777" w:rsidTr="00997006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7C2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5BF68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proofErr w:type="spellStart"/>
            <w:r w:rsidRPr="008D1BBB">
              <w:rPr>
                <w:color w:val="000000"/>
                <w:sz w:val="20"/>
                <w:szCs w:val="20"/>
              </w:rPr>
              <w:t>Співфінансування</w:t>
            </w:r>
            <w:proofErr w:type="spellEnd"/>
            <w:r w:rsidRPr="008D1B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1BBB">
              <w:rPr>
                <w:color w:val="000000"/>
                <w:sz w:val="20"/>
                <w:szCs w:val="20"/>
              </w:rPr>
              <w:t>проєктів</w:t>
            </w:r>
            <w:proofErr w:type="spellEnd"/>
            <w:r w:rsidRPr="008D1BBB">
              <w:rPr>
                <w:color w:val="000000"/>
                <w:sz w:val="20"/>
                <w:szCs w:val="20"/>
              </w:rPr>
              <w:t xml:space="preserve"> міжнародної технічної допомоги</w:t>
            </w:r>
          </w:p>
          <w:p w14:paraId="403C9BEC" w14:textId="77777777" w:rsidR="00AE4949" w:rsidRPr="008D1BBB" w:rsidRDefault="00AE4949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68DD7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65FE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A8E6" w14:textId="77777777" w:rsidR="00AE4949" w:rsidRPr="008D1BBB" w:rsidRDefault="00AE4949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6B18E3CA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DBB66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AFA5D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3B878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C902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1D67" w14:textId="77777777" w:rsidR="00AE4949" w:rsidRPr="008D1BBB" w:rsidRDefault="00AE4949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4CBFA8DE" w14:textId="77777777" w:rsidTr="00733C1E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DDE3" w14:textId="77777777" w:rsidR="00AE4949" w:rsidRPr="00A5431D" w:rsidRDefault="00AE4949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29B3" w14:textId="0C47265A" w:rsidR="00AE4949" w:rsidRPr="003C25B5" w:rsidRDefault="00D6425E" w:rsidP="00733C1E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highlight w:val="yellow"/>
                <w:lang w:val="uk-UA"/>
              </w:rPr>
            </w:pPr>
            <w:r w:rsidRPr="00D6425E">
              <w:rPr>
                <w:b/>
                <w:color w:val="000000"/>
                <w:sz w:val="20"/>
                <w:szCs w:val="20"/>
                <w:lang w:val="uk-UA"/>
              </w:rPr>
              <w:t>270 747,111</w:t>
            </w:r>
          </w:p>
        </w:tc>
      </w:tr>
      <w:tr w:rsidR="00AE4949" w:rsidRPr="008D1BBB" w14:paraId="47C35649" w14:textId="77777777" w:rsidTr="00733C1E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3B9D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1BB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14:paraId="7001F69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EB330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FD4C" w14:textId="77777777" w:rsidR="00AE4949" w:rsidRPr="00A5431D" w:rsidRDefault="00AE4949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E23A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803D" w14:textId="5A16FEB5" w:rsidR="00AE4949" w:rsidRPr="003C25B5" w:rsidRDefault="00D6425E" w:rsidP="004C2F2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D6425E">
              <w:rPr>
                <w:color w:val="000000"/>
                <w:sz w:val="20"/>
                <w:szCs w:val="20"/>
                <w:lang w:val="uk-UA"/>
              </w:rPr>
              <w:t>270 747,111</w:t>
            </w:r>
          </w:p>
        </w:tc>
      </w:tr>
    </w:tbl>
    <w:p w14:paraId="2BD21C37" w14:textId="77777777"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14:paraId="369140D3" w14:textId="77777777"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14:paraId="7D70A621" w14:textId="77777777"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14:paraId="65A24B21" w14:textId="77777777" w:rsidR="00144003" w:rsidRPr="008D1BBB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14:paraId="1E2916AB" w14:textId="77777777"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 w:rsidRPr="008D1BBB">
        <w:rPr>
          <w:sz w:val="28"/>
          <w:szCs w:val="28"/>
          <w:lang w:val="uk-UA"/>
        </w:rPr>
        <w:t>______________________________________________________________________________________</w:t>
      </w:r>
      <w:r>
        <w:rPr>
          <w:sz w:val="28"/>
          <w:szCs w:val="28"/>
          <w:lang w:val="uk-UA"/>
        </w:rPr>
        <w:t>____</w:t>
      </w:r>
    </w:p>
    <w:sectPr w:rsidR="00334BAA" w:rsidRPr="006447D4" w:rsidSect="00603940">
      <w:headerReference w:type="default" r:id="rId8"/>
      <w:footerReference w:type="default" r:id="rId9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6529A" w14:textId="77777777" w:rsidR="006F72D8" w:rsidRDefault="006F72D8">
      <w:r>
        <w:separator/>
      </w:r>
    </w:p>
  </w:endnote>
  <w:endnote w:type="continuationSeparator" w:id="0">
    <w:p w14:paraId="0F8AFCC4" w14:textId="77777777" w:rsidR="006F72D8" w:rsidRDefault="006F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0934" w14:textId="77777777" w:rsidR="00726634" w:rsidRDefault="00726634">
    <w:pPr>
      <w:pStyle w:val="af1"/>
      <w:jc w:val="right"/>
    </w:pPr>
  </w:p>
  <w:p w14:paraId="2F371856" w14:textId="77777777"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EAE1F" w14:textId="77777777" w:rsidR="006F72D8" w:rsidRDefault="006F72D8">
      <w:r>
        <w:separator/>
      </w:r>
    </w:p>
  </w:footnote>
  <w:footnote w:type="continuationSeparator" w:id="0">
    <w:p w14:paraId="0CC3A28A" w14:textId="77777777" w:rsidR="006F72D8" w:rsidRDefault="006F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DBA8B" w14:textId="16AC4976"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950ADD">
      <w:rPr>
        <w:noProof/>
      </w:rPr>
      <w:t>2</w:t>
    </w:r>
    <w:r w:rsidR="00726634">
      <w:fldChar w:fldCharType="end"/>
    </w:r>
    <w:r>
      <w:tab/>
    </w:r>
    <w:r>
      <w:tab/>
    </w:r>
    <w:r w:rsidR="00D5337C">
      <w:rPr>
        <w:lang w:val="uk-UA"/>
      </w:rPr>
      <w:t xml:space="preserve">Продовження </w:t>
    </w:r>
    <w:r w:rsidR="00D5337C" w:rsidRPr="008D1BBB">
      <w:rPr>
        <w:lang w:val="uk-UA"/>
      </w:rPr>
      <w:t xml:space="preserve">додатка </w:t>
    </w:r>
    <w:r w:rsidR="00950ADD">
      <w:rPr>
        <w:lang w:val="uk-UA"/>
      </w:rPr>
      <w:t>1</w:t>
    </w:r>
  </w:p>
  <w:p w14:paraId="2D4A3E2A" w14:textId="77777777"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143F98AB" w14:textId="77777777"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66D08F91" w14:textId="77777777"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5959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32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2024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F87"/>
    <w:rsid w:val="00166C3B"/>
    <w:rsid w:val="001706D4"/>
    <w:rsid w:val="00173730"/>
    <w:rsid w:val="0017658C"/>
    <w:rsid w:val="0017703F"/>
    <w:rsid w:val="001777F4"/>
    <w:rsid w:val="0018260D"/>
    <w:rsid w:val="00182DF0"/>
    <w:rsid w:val="00183347"/>
    <w:rsid w:val="00184311"/>
    <w:rsid w:val="001851F2"/>
    <w:rsid w:val="001873F8"/>
    <w:rsid w:val="00190307"/>
    <w:rsid w:val="00191A15"/>
    <w:rsid w:val="0019386B"/>
    <w:rsid w:val="00194F7A"/>
    <w:rsid w:val="00194FD2"/>
    <w:rsid w:val="00197511"/>
    <w:rsid w:val="001A1BF4"/>
    <w:rsid w:val="001A36C5"/>
    <w:rsid w:val="001A3F8D"/>
    <w:rsid w:val="001A4772"/>
    <w:rsid w:val="001A4C2A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6FA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2B09"/>
    <w:rsid w:val="00283ADB"/>
    <w:rsid w:val="00286D80"/>
    <w:rsid w:val="00290F17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1D58"/>
    <w:rsid w:val="003927E6"/>
    <w:rsid w:val="003939CB"/>
    <w:rsid w:val="003953F1"/>
    <w:rsid w:val="00395D9D"/>
    <w:rsid w:val="003A1BE7"/>
    <w:rsid w:val="003A2976"/>
    <w:rsid w:val="003A6203"/>
    <w:rsid w:val="003A62A3"/>
    <w:rsid w:val="003A69E4"/>
    <w:rsid w:val="003B2908"/>
    <w:rsid w:val="003B6299"/>
    <w:rsid w:val="003B753A"/>
    <w:rsid w:val="003C25B5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2D24"/>
    <w:rsid w:val="005F40B3"/>
    <w:rsid w:val="005F53C0"/>
    <w:rsid w:val="005F6EF7"/>
    <w:rsid w:val="006002DE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3F1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555A"/>
    <w:rsid w:val="006D616A"/>
    <w:rsid w:val="006E080F"/>
    <w:rsid w:val="006E0E4B"/>
    <w:rsid w:val="006E1E2A"/>
    <w:rsid w:val="006E71B0"/>
    <w:rsid w:val="006F44C0"/>
    <w:rsid w:val="006F72D8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A7941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399"/>
    <w:rsid w:val="0084663D"/>
    <w:rsid w:val="00847448"/>
    <w:rsid w:val="0085161E"/>
    <w:rsid w:val="00851B99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0ADD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441E"/>
    <w:rsid w:val="009868BD"/>
    <w:rsid w:val="00987F53"/>
    <w:rsid w:val="00993DEC"/>
    <w:rsid w:val="009945B9"/>
    <w:rsid w:val="00996520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41F3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06A5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035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2A48"/>
    <w:rsid w:val="00A5431D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26BBB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1845"/>
    <w:rsid w:val="00B72634"/>
    <w:rsid w:val="00B7271D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16C0D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C39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4F93"/>
    <w:rsid w:val="00D56A1B"/>
    <w:rsid w:val="00D611AC"/>
    <w:rsid w:val="00D61ADD"/>
    <w:rsid w:val="00D61CEB"/>
    <w:rsid w:val="00D62D7E"/>
    <w:rsid w:val="00D6425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2F8C"/>
    <w:rsid w:val="00DE3F03"/>
    <w:rsid w:val="00DE4D55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4C8C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24A5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2AF528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575F9-09E9-4374-A8D4-51342831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2261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User</cp:lastModifiedBy>
  <cp:revision>2</cp:revision>
  <cp:lastPrinted>2025-08-05T07:09:00Z</cp:lastPrinted>
  <dcterms:created xsi:type="dcterms:W3CDTF">2025-11-10T10:16:00Z</dcterms:created>
  <dcterms:modified xsi:type="dcterms:W3CDTF">2025-11-10T10:16:00Z</dcterms:modified>
</cp:coreProperties>
</file>